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2BCE3" w14:textId="69547677" w:rsidR="000E5E78" w:rsidRPr="00E56CBF" w:rsidRDefault="000E5E78" w:rsidP="00E56CBF">
      <w:pPr>
        <w:pageBreakBefore/>
        <w:spacing w:after="0" w:line="259" w:lineRule="auto"/>
        <w:jc w:val="right"/>
        <w:rPr>
          <w:sz w:val="24"/>
          <w:szCs w:val="24"/>
        </w:rPr>
      </w:pPr>
      <w:r w:rsidRPr="00E56CBF">
        <w:rPr>
          <w:rFonts w:cs="Calibri"/>
          <w:b/>
          <w:sz w:val="24"/>
          <w:szCs w:val="20"/>
        </w:rPr>
        <w:t xml:space="preserve">Załącznik nr </w:t>
      </w:r>
      <w:r w:rsidR="00067BE3" w:rsidRPr="00E56CBF">
        <w:rPr>
          <w:rFonts w:cs="Calibri"/>
          <w:b/>
          <w:sz w:val="24"/>
          <w:szCs w:val="20"/>
        </w:rPr>
        <w:t>4</w:t>
      </w:r>
      <w:r w:rsidRPr="00E56CBF">
        <w:rPr>
          <w:rFonts w:cs="Calibri"/>
          <w:sz w:val="24"/>
          <w:szCs w:val="20"/>
        </w:rPr>
        <w:t xml:space="preserve"> – </w:t>
      </w:r>
      <w:r w:rsidRPr="00E56CBF">
        <w:rPr>
          <w:rFonts w:cs="Calibri"/>
          <w:b/>
          <w:sz w:val="24"/>
          <w:szCs w:val="20"/>
        </w:rPr>
        <w:t>Wzór umowy</w:t>
      </w:r>
      <w:r w:rsidRPr="00E56CBF">
        <w:rPr>
          <w:rFonts w:cs="Calibri"/>
          <w:sz w:val="24"/>
          <w:szCs w:val="20"/>
        </w:rPr>
        <w:t xml:space="preserve"> </w:t>
      </w:r>
    </w:p>
    <w:p w14:paraId="39DDA56B" w14:textId="77777777" w:rsidR="00244D5F" w:rsidRPr="00E56CBF" w:rsidRDefault="00244D5F" w:rsidP="00377D16">
      <w:pPr>
        <w:pStyle w:val="Nagwek1"/>
        <w:jc w:val="center"/>
        <w:rPr>
          <w:rFonts w:asciiTheme="minorHAnsi" w:hAnsiTheme="minorHAnsi" w:cstheme="minorHAnsi"/>
          <w:szCs w:val="24"/>
        </w:rPr>
      </w:pPr>
    </w:p>
    <w:p w14:paraId="4A2C8AE8" w14:textId="77777777" w:rsidR="00244D5F" w:rsidRPr="00E56CBF" w:rsidRDefault="00244D5F" w:rsidP="00244D5F">
      <w:pPr>
        <w:spacing w:before="240" w:after="240" w:line="259" w:lineRule="auto"/>
        <w:ind w:left="289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UMOWA </w:t>
      </w:r>
    </w:p>
    <w:p w14:paraId="29D9BC13" w14:textId="4B3A037C" w:rsidR="00244D5F" w:rsidRPr="00E56CBF" w:rsidRDefault="00244D5F" w:rsidP="00244D5F">
      <w:pPr>
        <w:spacing w:after="0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>zawarta w ……………</w:t>
      </w:r>
      <w:r w:rsidR="008F6EF0" w:rsidRPr="00E56CBF">
        <w:rPr>
          <w:rFonts w:cs="Calibri"/>
          <w:sz w:val="24"/>
          <w:szCs w:val="24"/>
        </w:rPr>
        <w:t>……………... w dniu …………………….…… 2026</w:t>
      </w:r>
      <w:r w:rsidRPr="00E56CBF">
        <w:rPr>
          <w:rFonts w:cs="Calibri"/>
          <w:sz w:val="24"/>
          <w:szCs w:val="24"/>
        </w:rPr>
        <w:t xml:space="preserve"> r. pomiędzy …………………………………………, reprezentowanym przez: ………………………………………………..</w:t>
      </w:r>
    </w:p>
    <w:p w14:paraId="2110FDEB" w14:textId="77777777" w:rsidR="00244D5F" w:rsidRPr="00E56CBF" w:rsidRDefault="00244D5F" w:rsidP="00244D5F">
      <w:pPr>
        <w:spacing w:after="0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>zwanym w dalszej części umowy „Zamawiającym”,</w:t>
      </w:r>
    </w:p>
    <w:p w14:paraId="23E9F21F" w14:textId="77777777" w:rsidR="00244D5F" w:rsidRPr="00E56CBF" w:rsidRDefault="00244D5F" w:rsidP="00244D5F">
      <w:pPr>
        <w:spacing w:after="0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>a</w:t>
      </w:r>
    </w:p>
    <w:p w14:paraId="60FA4941" w14:textId="675E06A4" w:rsidR="00244D5F" w:rsidRPr="00E56CBF" w:rsidRDefault="00244D5F" w:rsidP="00244D5F">
      <w:pPr>
        <w:spacing w:after="0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………………………………………………………………. reprezentowanym przez: …………………………………… </w:t>
      </w:r>
    </w:p>
    <w:p w14:paraId="7CD93314" w14:textId="77777777" w:rsidR="00244D5F" w:rsidRPr="00E56CBF" w:rsidRDefault="00244D5F" w:rsidP="00244D5F">
      <w:pPr>
        <w:spacing w:after="0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zwanym dalej „Wykonawcą”, </w:t>
      </w:r>
    </w:p>
    <w:p w14:paraId="338978C2" w14:textId="77777777" w:rsidR="00244D5F" w:rsidRPr="00E56CBF" w:rsidRDefault="00244D5F" w:rsidP="00244D5F">
      <w:pPr>
        <w:spacing w:before="120" w:after="120"/>
        <w:ind w:left="278" w:hanging="278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zwanymi łącznie „Stronami”, o następującej treści: </w:t>
      </w:r>
    </w:p>
    <w:p w14:paraId="3BEA72EF" w14:textId="77777777" w:rsidR="00244D5F" w:rsidRPr="00E56CBF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§ 1 </w:t>
      </w:r>
    </w:p>
    <w:p w14:paraId="2C48071A" w14:textId="77777777" w:rsidR="00244D5F" w:rsidRPr="00E56CBF" w:rsidRDefault="00244D5F" w:rsidP="00244D5F">
      <w:pPr>
        <w:spacing w:after="240" w:line="259" w:lineRule="auto"/>
        <w:ind w:left="289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PRZEDMIOT UMOWY </w:t>
      </w:r>
    </w:p>
    <w:p w14:paraId="624546D6" w14:textId="2DBB5BFB" w:rsidR="00244D5F" w:rsidRPr="00E56CBF" w:rsidRDefault="00244D5F" w:rsidP="00E56CBF">
      <w:pPr>
        <w:rPr>
          <w:rFonts w:cs="Calibri"/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Przedmiotem zamówienia jest </w:t>
      </w:r>
      <w:r w:rsidR="00255E9E" w:rsidRPr="00E56CBF">
        <w:rPr>
          <w:rFonts w:cs="Calibri"/>
          <w:sz w:val="24"/>
          <w:szCs w:val="24"/>
        </w:rPr>
        <w:t xml:space="preserve">usługa </w:t>
      </w:r>
      <w:r w:rsidR="00087830" w:rsidRPr="00E56CBF">
        <w:rPr>
          <w:rFonts w:cs="Calibri"/>
          <w:sz w:val="24"/>
          <w:szCs w:val="24"/>
        </w:rPr>
        <w:t xml:space="preserve">zakupu i dostawy materiałów </w:t>
      </w:r>
      <w:r w:rsidR="00527CFF" w:rsidRPr="00E56CBF">
        <w:rPr>
          <w:rFonts w:cs="Calibri"/>
          <w:sz w:val="24"/>
          <w:szCs w:val="24"/>
        </w:rPr>
        <w:t>budowlanych</w:t>
      </w:r>
      <w:r w:rsidR="00087830" w:rsidRPr="00E56CBF">
        <w:rPr>
          <w:rFonts w:cs="Calibri"/>
          <w:sz w:val="24"/>
          <w:szCs w:val="24"/>
        </w:rPr>
        <w:t xml:space="preserve"> </w:t>
      </w:r>
      <w:r w:rsidR="00E56CBF">
        <w:rPr>
          <w:rFonts w:cs="Calibri"/>
          <w:sz w:val="24"/>
          <w:szCs w:val="24"/>
        </w:rPr>
        <w:br/>
      </w:r>
      <w:r w:rsidR="00087830" w:rsidRPr="00E56CBF">
        <w:rPr>
          <w:rFonts w:cs="Calibri"/>
          <w:sz w:val="24"/>
          <w:szCs w:val="24"/>
        </w:rPr>
        <w:t>(na szkolenie i egzamin)</w:t>
      </w:r>
      <w:r w:rsidRPr="00E56CBF">
        <w:rPr>
          <w:rFonts w:cs="Calibri"/>
          <w:sz w:val="24"/>
          <w:szCs w:val="24"/>
        </w:rPr>
        <w:t xml:space="preserve">. Wykonawca oświadcza, iż zrealizuje przedmiot umowy zgodnie </w:t>
      </w:r>
      <w:r w:rsidR="00E56CBF">
        <w:rPr>
          <w:rFonts w:cs="Calibri"/>
          <w:sz w:val="24"/>
          <w:szCs w:val="24"/>
        </w:rPr>
        <w:br/>
      </w:r>
      <w:r w:rsidRPr="00E56CBF">
        <w:rPr>
          <w:rFonts w:cs="Calibri"/>
          <w:sz w:val="24"/>
          <w:szCs w:val="24"/>
        </w:rPr>
        <w:t xml:space="preserve">z wymaganiami określonymi w Specyfikacji zamówienia nr </w:t>
      </w:r>
      <w:r w:rsidR="00255E9E" w:rsidRPr="00E56CBF">
        <w:rPr>
          <w:rFonts w:cs="Calibri"/>
          <w:sz w:val="24"/>
          <w:szCs w:val="24"/>
        </w:rPr>
        <w:t>……………………………………</w:t>
      </w:r>
    </w:p>
    <w:p w14:paraId="16BB6A25" w14:textId="77777777" w:rsidR="00244D5F" w:rsidRPr="00E56CBF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§ 2 </w:t>
      </w:r>
    </w:p>
    <w:p w14:paraId="2EE3BE39" w14:textId="528946CD" w:rsidR="00244D5F" w:rsidRPr="00E56CBF" w:rsidRDefault="00244D5F" w:rsidP="00244D5F">
      <w:pPr>
        <w:spacing w:after="240" w:line="259" w:lineRule="auto"/>
        <w:ind w:left="289" w:right="6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>TERMIN</w:t>
      </w:r>
      <w:r w:rsidR="0019686F" w:rsidRPr="00E56CBF">
        <w:rPr>
          <w:rFonts w:cs="Calibri"/>
          <w:b/>
          <w:sz w:val="24"/>
          <w:szCs w:val="24"/>
        </w:rPr>
        <w:t xml:space="preserve"> I WARUNKI</w:t>
      </w:r>
      <w:r w:rsidRPr="00E56CBF">
        <w:rPr>
          <w:rFonts w:cs="Calibri"/>
          <w:b/>
          <w:sz w:val="24"/>
          <w:szCs w:val="24"/>
        </w:rPr>
        <w:t xml:space="preserve"> </w:t>
      </w:r>
      <w:r w:rsidR="0019686F" w:rsidRPr="00E56CBF">
        <w:rPr>
          <w:rFonts w:cs="Calibri"/>
          <w:b/>
          <w:sz w:val="24"/>
          <w:szCs w:val="24"/>
        </w:rPr>
        <w:t>WYKONANIA ZAMÓWIENIA</w:t>
      </w:r>
      <w:r w:rsidRPr="00E56CBF">
        <w:rPr>
          <w:rFonts w:cs="Calibri"/>
          <w:b/>
          <w:sz w:val="24"/>
          <w:szCs w:val="24"/>
        </w:rPr>
        <w:t xml:space="preserve"> </w:t>
      </w:r>
    </w:p>
    <w:p w14:paraId="3AED5729" w14:textId="58737149" w:rsidR="00581DF9" w:rsidRPr="00E56CBF" w:rsidRDefault="00581DF9" w:rsidP="00E56CBF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E56CBF">
        <w:rPr>
          <w:rFonts w:asciiTheme="minorHAnsi" w:eastAsiaTheme="majorEastAsia" w:hAnsiTheme="minorHAnsi" w:cstheme="minorHAnsi"/>
          <w:sz w:val="24"/>
          <w:szCs w:val="24"/>
        </w:rPr>
        <w:t>Wykonawca zobowiązuje się zrealizować umowę z należytą starannością.</w:t>
      </w:r>
    </w:p>
    <w:p w14:paraId="3E359A09" w14:textId="48A8D47A" w:rsidR="00581DF9" w:rsidRPr="00E56CBF" w:rsidRDefault="00581DF9" w:rsidP="00E56CBF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E56CBF">
        <w:rPr>
          <w:rFonts w:asciiTheme="minorHAnsi" w:eastAsiaTheme="majorEastAsia" w:hAnsiTheme="minorHAnsi" w:cstheme="minorHAnsi"/>
          <w:sz w:val="24"/>
          <w:szCs w:val="24"/>
        </w:rPr>
        <w:t>Wykonawca oświadcza, iż przy realizacji usługi będzie posługiwał się osobami posiadającymi kwalifikacje oraz doświadczenie niezbędne w celu prawidłowego wykonania</w:t>
      </w:r>
      <w:r w:rsidR="00255E9E" w:rsidRPr="00E56CBF">
        <w:rPr>
          <w:rFonts w:asciiTheme="minorHAnsi" w:eastAsiaTheme="majorEastAsia" w:hAnsiTheme="minorHAnsi" w:cstheme="minorHAnsi"/>
          <w:sz w:val="24"/>
          <w:szCs w:val="24"/>
        </w:rPr>
        <w:t xml:space="preserve"> wszystkich niezbędnych prac</w:t>
      </w:r>
      <w:r w:rsidRPr="00E56CBF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29631274" w14:textId="07C484AD" w:rsidR="00581DF9" w:rsidRPr="00E56CBF" w:rsidRDefault="00581DF9" w:rsidP="00E56CBF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E56CBF">
        <w:rPr>
          <w:rFonts w:asciiTheme="minorHAnsi" w:eastAsiaTheme="majorEastAsia" w:hAnsiTheme="minorHAnsi" w:cstheme="minorHAnsi"/>
          <w:sz w:val="24"/>
          <w:szCs w:val="24"/>
        </w:rPr>
        <w:t xml:space="preserve">Wykonawca jest zobowiązany realizować przedmiot umowy w sposób niekolidujący </w:t>
      </w:r>
      <w:r w:rsidR="00E56CBF">
        <w:rPr>
          <w:rFonts w:asciiTheme="minorHAnsi" w:eastAsiaTheme="majorEastAsia" w:hAnsiTheme="minorHAnsi" w:cstheme="minorHAnsi"/>
          <w:sz w:val="24"/>
          <w:szCs w:val="24"/>
        </w:rPr>
        <w:br/>
      </w:r>
      <w:r w:rsidRPr="00E56CBF">
        <w:rPr>
          <w:rFonts w:asciiTheme="minorHAnsi" w:eastAsiaTheme="majorEastAsia" w:hAnsiTheme="minorHAnsi" w:cstheme="minorHAnsi"/>
          <w:sz w:val="24"/>
          <w:szCs w:val="24"/>
        </w:rPr>
        <w:t>z prowadzeniem bieżącej działalności przez Zamawiającego.</w:t>
      </w:r>
    </w:p>
    <w:p w14:paraId="639AAD8A" w14:textId="2692EB95" w:rsidR="00A40982" w:rsidRPr="00E56CBF" w:rsidRDefault="00A40982" w:rsidP="00E56CBF">
      <w:pPr>
        <w:pStyle w:val="Akapitzlist"/>
        <w:numPr>
          <w:ilvl w:val="0"/>
          <w:numId w:val="7"/>
        </w:numPr>
        <w:spacing w:after="0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E56CBF">
        <w:rPr>
          <w:rFonts w:asciiTheme="minorHAnsi" w:eastAsiaTheme="majorEastAsia" w:hAnsiTheme="minorHAnsi" w:cstheme="minorHAnsi"/>
          <w:sz w:val="24"/>
          <w:szCs w:val="24"/>
        </w:rPr>
        <w:t>Umowa zostanie zrealizowana w sposób określony w specyfikacji zamówienia, której postanowienia stanowią integralną część przedmiotowej umowy.</w:t>
      </w:r>
    </w:p>
    <w:p w14:paraId="06D20ED2" w14:textId="77777777" w:rsidR="00244D5F" w:rsidRPr="00E56CBF" w:rsidRDefault="00244D5F" w:rsidP="00244D5F">
      <w:pPr>
        <w:spacing w:after="0" w:line="259" w:lineRule="auto"/>
        <w:ind w:left="329"/>
        <w:jc w:val="center"/>
        <w:rPr>
          <w:rFonts w:cs="Calibri"/>
          <w:sz w:val="24"/>
          <w:szCs w:val="24"/>
        </w:rPr>
      </w:pPr>
    </w:p>
    <w:p w14:paraId="438F3CE5" w14:textId="77777777" w:rsidR="00244D5F" w:rsidRPr="00E56CBF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§ 3 </w:t>
      </w:r>
    </w:p>
    <w:p w14:paraId="691FF647" w14:textId="77777777" w:rsidR="00244D5F" w:rsidRPr="00E56CBF" w:rsidRDefault="00244D5F" w:rsidP="00244D5F">
      <w:pPr>
        <w:spacing w:after="0" w:line="259" w:lineRule="auto"/>
        <w:ind w:left="292" w:right="2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WYNAGRODZENIE I SPOSÓB PŁATNOŚCI </w:t>
      </w:r>
    </w:p>
    <w:p w14:paraId="0A3800E0" w14:textId="77777777" w:rsidR="00244D5F" w:rsidRPr="00E56CBF" w:rsidRDefault="00244D5F" w:rsidP="00244D5F">
      <w:pPr>
        <w:spacing w:after="0" w:line="259" w:lineRule="auto"/>
        <w:ind w:left="329"/>
        <w:jc w:val="center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 </w:t>
      </w:r>
    </w:p>
    <w:p w14:paraId="67424FCF" w14:textId="3369B330" w:rsidR="005F4F5E" w:rsidRPr="00E56CBF" w:rsidRDefault="00244D5F" w:rsidP="00E56CBF">
      <w:pPr>
        <w:numPr>
          <w:ilvl w:val="0"/>
          <w:numId w:val="8"/>
        </w:numPr>
        <w:spacing w:after="0"/>
        <w:ind w:left="284" w:hanging="284"/>
        <w:rPr>
          <w:rFonts w:asciiTheme="minorHAnsi" w:eastAsiaTheme="majorEastAsia" w:hAnsiTheme="minorHAnsi" w:cstheme="minorHAnsi"/>
          <w:sz w:val="24"/>
          <w:szCs w:val="24"/>
          <w:lang w:eastAsia="en-US"/>
        </w:rPr>
      </w:pPr>
      <w:r w:rsidRPr="00E56CBF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Zamawiający zobowiązuje się zapłacić za przedmiot umowy wymieniony w § 1 cenę </w:t>
      </w:r>
      <w:r w:rsidR="00E56CBF">
        <w:rPr>
          <w:rFonts w:asciiTheme="minorHAnsi" w:eastAsiaTheme="majorEastAsia" w:hAnsiTheme="minorHAnsi" w:cstheme="minorHAnsi"/>
          <w:sz w:val="24"/>
          <w:szCs w:val="24"/>
          <w:lang w:eastAsia="en-US"/>
        </w:rPr>
        <w:br/>
      </w:r>
      <w:r w:rsidRPr="00E56CBF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w wysokości: </w:t>
      </w:r>
      <w:r w:rsidR="008B27FB" w:rsidRPr="00E56CBF">
        <w:rPr>
          <w:rFonts w:asciiTheme="minorHAnsi" w:eastAsiaTheme="majorEastAsia" w:hAnsiTheme="minorHAnsi" w:cstheme="minorHAnsi"/>
          <w:sz w:val="24"/>
          <w:szCs w:val="24"/>
          <w:lang w:eastAsia="en-US"/>
        </w:rPr>
        <w:t>w</w:t>
      </w:r>
      <w:r w:rsidRPr="00E56CBF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artość brutto: ………… zł (słownie: </w:t>
      </w:r>
      <w:r w:rsidR="00323990" w:rsidRPr="00E56CBF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…………………………………………………………. ).</w:t>
      </w:r>
      <w:r w:rsidRPr="00E56CBF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 </w:t>
      </w:r>
    </w:p>
    <w:p w14:paraId="44CEEA59" w14:textId="790C0C81" w:rsidR="00244D5F" w:rsidRPr="00E56CBF" w:rsidRDefault="005F4F5E" w:rsidP="00E56CBF">
      <w:pPr>
        <w:numPr>
          <w:ilvl w:val="0"/>
          <w:numId w:val="8"/>
        </w:numPr>
        <w:spacing w:after="0"/>
        <w:ind w:left="284" w:hanging="284"/>
        <w:rPr>
          <w:rFonts w:asciiTheme="minorHAnsi" w:eastAsiaTheme="majorEastAsia" w:hAnsiTheme="minorHAnsi" w:cstheme="minorHAnsi"/>
          <w:sz w:val="24"/>
          <w:szCs w:val="24"/>
          <w:lang w:eastAsia="en-US"/>
        </w:rPr>
      </w:pPr>
      <w:r w:rsidRPr="00E56CBF">
        <w:rPr>
          <w:rFonts w:asciiTheme="minorHAnsi" w:eastAsiaTheme="majorEastAsia" w:hAnsiTheme="minorHAnsi" w:cstheme="minorHAnsi"/>
          <w:sz w:val="24"/>
          <w:szCs w:val="24"/>
        </w:rPr>
        <w:t xml:space="preserve">Płatność nastąpi w ciągu 30 dni od dnia otrzymania przez Zamawiającego prawidłowo wystawionej faktury, przelewem na rachunek bankowy Wykonawcy wskazany </w:t>
      </w:r>
      <w:r w:rsidR="00E56CBF">
        <w:rPr>
          <w:rFonts w:asciiTheme="minorHAnsi" w:eastAsiaTheme="majorEastAsia" w:hAnsiTheme="minorHAnsi" w:cstheme="minorHAnsi"/>
          <w:sz w:val="24"/>
          <w:szCs w:val="24"/>
        </w:rPr>
        <w:br/>
      </w:r>
      <w:r w:rsidRPr="00E56CBF">
        <w:rPr>
          <w:rFonts w:asciiTheme="minorHAnsi" w:eastAsiaTheme="majorEastAsia" w:hAnsiTheme="minorHAnsi" w:cstheme="minorHAnsi"/>
          <w:sz w:val="24"/>
          <w:szCs w:val="24"/>
        </w:rPr>
        <w:t>na fakturze. Za dzień zapłaty uznaje się dzień obciążenia rachunku bankowego Zamawiającego.</w:t>
      </w:r>
    </w:p>
    <w:p w14:paraId="43BADCD5" w14:textId="77777777" w:rsidR="00323990" w:rsidRDefault="00323990" w:rsidP="00323990">
      <w:pPr>
        <w:spacing w:after="0" w:line="259" w:lineRule="auto"/>
        <w:ind w:left="292" w:right="6"/>
        <w:rPr>
          <w:rFonts w:cs="Calibri"/>
          <w:b/>
          <w:sz w:val="24"/>
          <w:szCs w:val="24"/>
        </w:rPr>
      </w:pPr>
    </w:p>
    <w:p w14:paraId="2498781E" w14:textId="77777777" w:rsidR="00E56CBF" w:rsidRDefault="00E56CBF" w:rsidP="00323990">
      <w:pPr>
        <w:spacing w:after="0" w:line="259" w:lineRule="auto"/>
        <w:ind w:left="292" w:right="6"/>
        <w:rPr>
          <w:rFonts w:cs="Calibri"/>
          <w:b/>
          <w:sz w:val="24"/>
          <w:szCs w:val="24"/>
        </w:rPr>
      </w:pPr>
    </w:p>
    <w:p w14:paraId="52CF6E24" w14:textId="77777777" w:rsidR="00E56CBF" w:rsidRPr="00E56CBF" w:rsidRDefault="00E56CBF" w:rsidP="00323990">
      <w:pPr>
        <w:spacing w:after="0" w:line="259" w:lineRule="auto"/>
        <w:ind w:left="292" w:right="6"/>
        <w:rPr>
          <w:rFonts w:cs="Calibri"/>
          <w:b/>
          <w:sz w:val="24"/>
          <w:szCs w:val="24"/>
        </w:rPr>
      </w:pPr>
    </w:p>
    <w:p w14:paraId="5101267B" w14:textId="77777777" w:rsidR="00244D5F" w:rsidRPr="00E56CBF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lastRenderedPageBreak/>
        <w:t xml:space="preserve">§ 4 </w:t>
      </w:r>
    </w:p>
    <w:p w14:paraId="342E27D5" w14:textId="77777777" w:rsidR="00244D5F" w:rsidRPr="00E56CBF" w:rsidRDefault="00244D5F" w:rsidP="00244D5F">
      <w:pPr>
        <w:spacing w:after="0" w:line="259" w:lineRule="auto"/>
        <w:ind w:left="292" w:right="4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KARY UMOWNE I POTRĄCENIA </w:t>
      </w:r>
    </w:p>
    <w:p w14:paraId="69BAE67A" w14:textId="77777777" w:rsidR="00244D5F" w:rsidRPr="00E56CBF" w:rsidRDefault="00244D5F" w:rsidP="00E56CBF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Obowiązującą formą odszkodowania uzgodnioną między stronami będą kary umowne. </w:t>
      </w:r>
    </w:p>
    <w:p w14:paraId="4228B6D4" w14:textId="77777777" w:rsidR="00244D5F" w:rsidRPr="00E56CBF" w:rsidRDefault="00244D5F" w:rsidP="00E56CBF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>Wykonawca zapłaci Zamawiającemu kary umowne w następujących przypadkach:</w:t>
      </w:r>
    </w:p>
    <w:p w14:paraId="2EFABB0F" w14:textId="7AC13523" w:rsidR="00244D5F" w:rsidRPr="00E56CBF" w:rsidRDefault="00244D5F" w:rsidP="00E56CBF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za odstąpienie od Umowy w skutek okoliczności leżących po stronie Wykonawcy </w:t>
      </w:r>
      <w:r w:rsidR="00E56CBF">
        <w:rPr>
          <w:rFonts w:cs="Calibri"/>
          <w:sz w:val="24"/>
          <w:szCs w:val="24"/>
        </w:rPr>
        <w:br/>
      </w:r>
      <w:r w:rsidRPr="00E56CBF">
        <w:rPr>
          <w:rFonts w:cs="Calibri"/>
          <w:sz w:val="24"/>
          <w:szCs w:val="24"/>
        </w:rPr>
        <w:t>w wysokości 10% wynagrodzeni</w:t>
      </w:r>
      <w:r w:rsidR="00A40982" w:rsidRPr="00E56CBF">
        <w:rPr>
          <w:rFonts w:cs="Calibri"/>
          <w:sz w:val="24"/>
          <w:szCs w:val="24"/>
        </w:rPr>
        <w:t>a umownego brutto, w szczególności w przypadku braku spełnienia kryteriów uwzględniających aspekty społeczne w całym okresie realizacji umowy;</w:t>
      </w:r>
    </w:p>
    <w:p w14:paraId="63E6F255" w14:textId="38C0D622" w:rsidR="00244D5F" w:rsidRPr="00E56CBF" w:rsidRDefault="00244D5F" w:rsidP="00E56CBF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za zwłokę w wykonaniu Umowy z przyczyn leżących po stronie Wykonawcy </w:t>
      </w:r>
      <w:r w:rsidR="00E56CBF">
        <w:rPr>
          <w:rFonts w:cs="Calibri"/>
          <w:sz w:val="24"/>
          <w:szCs w:val="24"/>
        </w:rPr>
        <w:br/>
      </w:r>
      <w:r w:rsidRPr="00E56CBF">
        <w:rPr>
          <w:rFonts w:cs="Calibri"/>
          <w:sz w:val="24"/>
          <w:szCs w:val="24"/>
        </w:rPr>
        <w:t xml:space="preserve">w wysokości 1% wynagrodzenia umownego brutto za każdy rozpoczęty dzień zwłoki </w:t>
      </w:r>
      <w:r w:rsidR="00E56CBF">
        <w:rPr>
          <w:rFonts w:cs="Calibri"/>
          <w:sz w:val="24"/>
          <w:szCs w:val="24"/>
        </w:rPr>
        <w:br/>
      </w:r>
      <w:r w:rsidRPr="00E56CBF">
        <w:rPr>
          <w:rFonts w:cs="Calibri"/>
          <w:sz w:val="24"/>
          <w:szCs w:val="24"/>
        </w:rPr>
        <w:t xml:space="preserve">w stosunku do terminu umownego; </w:t>
      </w:r>
    </w:p>
    <w:p w14:paraId="2DEB9673" w14:textId="77777777" w:rsidR="00244D5F" w:rsidRPr="00E56CBF" w:rsidRDefault="00244D5F" w:rsidP="00E56CBF">
      <w:pPr>
        <w:numPr>
          <w:ilvl w:val="1"/>
          <w:numId w:val="9"/>
        </w:numPr>
        <w:spacing w:after="15"/>
        <w:ind w:left="567" w:hanging="283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za zwłokę w usunięciu wadliwego towaru wskazanego podczas odbioru przedmiotu zamówienia lub w okresie odpowiedzialności za wady w wysokości 0,2% wynagrodzenia umownego brutto za każdy dzień zwłoki liczony od dnia wyznaczonego na usunięcie wad i usterek. </w:t>
      </w:r>
    </w:p>
    <w:p w14:paraId="41F77F03" w14:textId="77777777" w:rsidR="00244D5F" w:rsidRPr="00E56CBF" w:rsidRDefault="00244D5F" w:rsidP="00E56CBF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Zamawiający zapłaci Wykonawcy kary umowne w następujących przypadkach: </w:t>
      </w:r>
    </w:p>
    <w:p w14:paraId="4ED069A2" w14:textId="77777777" w:rsidR="00244D5F" w:rsidRPr="00E56CBF" w:rsidRDefault="00244D5F" w:rsidP="00E56CBF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za odstąpienie od umowy z przyczyn niezależnych od Wykonawcy w wysokości 10% wynagrodzenia umownego brutto. </w:t>
      </w:r>
    </w:p>
    <w:p w14:paraId="2C7159FF" w14:textId="77777777" w:rsidR="00244D5F" w:rsidRPr="00E56CBF" w:rsidRDefault="00244D5F" w:rsidP="00E56CBF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>Strony zastrzegają sobie prawo dochodzenia odszkodowania uzupełniającego na zasadach ogólnych, jeżeli wartość powstałej szkody przekroczy wysokość kar umownych.</w:t>
      </w:r>
    </w:p>
    <w:p w14:paraId="139665EE" w14:textId="77777777" w:rsidR="00244D5F" w:rsidRPr="00E56CBF" w:rsidRDefault="00244D5F" w:rsidP="00244D5F">
      <w:pPr>
        <w:spacing w:after="0" w:line="259" w:lineRule="auto"/>
        <w:ind w:left="283"/>
        <w:rPr>
          <w:rFonts w:cs="Calibri"/>
          <w:sz w:val="24"/>
          <w:szCs w:val="24"/>
        </w:rPr>
      </w:pPr>
    </w:p>
    <w:p w14:paraId="0BD10A38" w14:textId="77777777" w:rsidR="00244D5F" w:rsidRPr="00E56CBF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§ 5 </w:t>
      </w:r>
    </w:p>
    <w:p w14:paraId="6D81C701" w14:textId="77777777" w:rsidR="00244D5F" w:rsidRPr="00E56CBF" w:rsidRDefault="00244D5F" w:rsidP="00244D5F">
      <w:pPr>
        <w:spacing w:after="0" w:line="259" w:lineRule="auto"/>
        <w:ind w:left="292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ROZSTRZYGANIE SPORÓW </w:t>
      </w:r>
    </w:p>
    <w:p w14:paraId="26BC6834" w14:textId="77777777" w:rsidR="00244D5F" w:rsidRPr="00E56CBF" w:rsidRDefault="00244D5F" w:rsidP="00581DF9">
      <w:pPr>
        <w:spacing w:after="0"/>
        <w:jc w:val="both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Strony ustalają, że dołożą starań, aby wszelkie spory powstałe na tle niniejszej umowy rozstrzygane były polubownie. W przypadku, gdy w terminie 30 dni od zaistnienia sporu strony nie dojdą do porozumienia, każda ze stron uprawniona będzie do zgłoszenia roszczenia do sądu powszechnego właściwego dla siedziby Zamawiającego. </w:t>
      </w:r>
      <w:r w:rsidRPr="00E56CBF">
        <w:rPr>
          <w:sz w:val="24"/>
          <w:szCs w:val="24"/>
        </w:rPr>
        <w:t xml:space="preserve">       </w:t>
      </w:r>
    </w:p>
    <w:p w14:paraId="24F649AA" w14:textId="77777777" w:rsidR="00244D5F" w:rsidRPr="00E56CBF" w:rsidRDefault="00244D5F" w:rsidP="00244D5F">
      <w:pPr>
        <w:spacing w:after="0"/>
        <w:ind w:left="284" w:hanging="284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>§ 6</w:t>
      </w:r>
    </w:p>
    <w:p w14:paraId="1774D022" w14:textId="77777777" w:rsidR="00244D5F" w:rsidRPr="00E56CBF" w:rsidRDefault="00244D5F" w:rsidP="00244D5F">
      <w:pPr>
        <w:spacing w:after="0" w:line="259" w:lineRule="auto"/>
        <w:ind w:left="292" w:right="2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ZMIANY UMOWY </w:t>
      </w:r>
      <w:r w:rsidRPr="00E56CBF">
        <w:rPr>
          <w:rFonts w:cs="Calibri"/>
          <w:sz w:val="24"/>
          <w:szCs w:val="24"/>
        </w:rPr>
        <w:t xml:space="preserve"> </w:t>
      </w:r>
    </w:p>
    <w:p w14:paraId="776165DD" w14:textId="77777777" w:rsidR="00244D5F" w:rsidRPr="00E56CBF" w:rsidRDefault="00244D5F" w:rsidP="00244D5F">
      <w:pPr>
        <w:jc w:val="both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>Zakazuje się istotnych zmian postanowień Umowy w stosunku do treści oferty, na podstawie której dokonano wyboru Wykonawcy z innych przyczyn niż określone w specyfikacji.</w:t>
      </w:r>
    </w:p>
    <w:p w14:paraId="6E8DD45B" w14:textId="77777777" w:rsidR="00244D5F" w:rsidRPr="00E56CBF" w:rsidRDefault="00244D5F" w:rsidP="00244D5F">
      <w:pPr>
        <w:spacing w:after="0" w:line="240" w:lineRule="auto"/>
        <w:ind w:left="292" w:right="6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 xml:space="preserve">§ 7 </w:t>
      </w:r>
    </w:p>
    <w:p w14:paraId="521897AD" w14:textId="77777777" w:rsidR="00244D5F" w:rsidRPr="00E56CBF" w:rsidRDefault="00244D5F" w:rsidP="00244D5F">
      <w:pPr>
        <w:spacing w:after="0" w:line="240" w:lineRule="auto"/>
        <w:ind w:left="292" w:right="5"/>
        <w:jc w:val="center"/>
        <w:rPr>
          <w:sz w:val="24"/>
          <w:szCs w:val="24"/>
        </w:rPr>
      </w:pPr>
      <w:r w:rsidRPr="00E56CBF">
        <w:rPr>
          <w:rFonts w:cs="Calibri"/>
          <w:b/>
          <w:sz w:val="24"/>
          <w:szCs w:val="24"/>
        </w:rPr>
        <w:t>POSTANOWIENIA KOŃCOWE</w:t>
      </w:r>
    </w:p>
    <w:p w14:paraId="147FA1FD" w14:textId="77777777" w:rsidR="00244D5F" w:rsidRPr="00E56CBF" w:rsidRDefault="00244D5F" w:rsidP="009E2C04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>W sprawach nieuregulowanych niniejszą umową mają zastosowanie przepisy Kodeksu Cywilnego.</w:t>
      </w:r>
    </w:p>
    <w:p w14:paraId="7F762E17" w14:textId="77777777" w:rsidR="00244D5F" w:rsidRPr="00E56CBF" w:rsidRDefault="00244D5F" w:rsidP="009E2C04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Wykonawca odpowiada za wady na zasadach określonych w specyfikacji. </w:t>
      </w:r>
    </w:p>
    <w:p w14:paraId="73D3179F" w14:textId="77777777" w:rsidR="00244D5F" w:rsidRPr="00E56CBF" w:rsidRDefault="00244D5F" w:rsidP="009E2C04">
      <w:pPr>
        <w:numPr>
          <w:ilvl w:val="0"/>
          <w:numId w:val="10"/>
        </w:numPr>
        <w:spacing w:after="4" w:line="252" w:lineRule="auto"/>
        <w:ind w:left="284" w:hanging="284"/>
        <w:jc w:val="both"/>
        <w:rPr>
          <w:sz w:val="24"/>
          <w:szCs w:val="24"/>
        </w:rPr>
      </w:pPr>
      <w:r w:rsidRPr="00E56CBF">
        <w:rPr>
          <w:rFonts w:cs="Calibri"/>
          <w:sz w:val="24"/>
          <w:szCs w:val="24"/>
        </w:rPr>
        <w:t xml:space="preserve">Umowę sporządzono w 2 jednobrzmiących egzemplarzach, po jednym dla każdej ze Stron. </w:t>
      </w:r>
    </w:p>
    <w:p w14:paraId="043E24ED" w14:textId="77777777" w:rsidR="00244D5F" w:rsidRPr="008F6EF0" w:rsidRDefault="00244D5F" w:rsidP="00244D5F">
      <w:pPr>
        <w:spacing w:after="4" w:line="252" w:lineRule="auto"/>
        <w:ind w:left="585"/>
        <w:jc w:val="both"/>
      </w:pPr>
    </w:p>
    <w:p w14:paraId="5F1B5CCE" w14:textId="77777777" w:rsidR="00244D5F" w:rsidRPr="008F6EF0" w:rsidRDefault="00244D5F" w:rsidP="00244D5F">
      <w:pPr>
        <w:spacing w:after="4" w:line="252" w:lineRule="auto"/>
        <w:ind w:left="585"/>
        <w:jc w:val="both"/>
      </w:pPr>
    </w:p>
    <w:p w14:paraId="0D4A4D7B" w14:textId="4D33535C" w:rsidR="00244D5F" w:rsidRPr="008F6EF0" w:rsidRDefault="00244D5F" w:rsidP="00E56CBF">
      <w:pPr>
        <w:spacing w:after="4" w:line="252" w:lineRule="auto"/>
        <w:ind w:left="585"/>
        <w:jc w:val="both"/>
        <w:rPr>
          <w:rFonts w:asciiTheme="minorHAnsi" w:hAnsiTheme="minorHAnsi" w:cstheme="minorHAnsi"/>
        </w:rPr>
      </w:pPr>
      <w:r w:rsidRPr="008F6EF0">
        <w:rPr>
          <w:rFonts w:cs="Calibri"/>
        </w:rPr>
        <w:t xml:space="preserve">Zamawiający: </w:t>
      </w:r>
      <w:r w:rsidRPr="008F6EF0">
        <w:rPr>
          <w:rFonts w:cs="Calibri"/>
        </w:rPr>
        <w:tab/>
        <w:t xml:space="preserve"> </w:t>
      </w:r>
      <w:r w:rsidRPr="008F6EF0">
        <w:rPr>
          <w:rFonts w:cs="Calibri"/>
        </w:rPr>
        <w:tab/>
        <w:t xml:space="preserve"> </w:t>
      </w:r>
      <w:r w:rsidRPr="008F6EF0">
        <w:rPr>
          <w:rFonts w:cs="Calibri"/>
        </w:rPr>
        <w:tab/>
        <w:t xml:space="preserve"> </w:t>
      </w:r>
      <w:r w:rsidRPr="008F6EF0">
        <w:rPr>
          <w:rFonts w:cs="Calibri"/>
        </w:rPr>
        <w:tab/>
        <w:t xml:space="preserve"> </w:t>
      </w:r>
      <w:r w:rsidRPr="008F6EF0">
        <w:rPr>
          <w:rFonts w:cs="Calibri"/>
        </w:rPr>
        <w:tab/>
        <w:t xml:space="preserve"> </w:t>
      </w:r>
      <w:r w:rsidRPr="008F6EF0">
        <w:rPr>
          <w:rFonts w:cs="Calibri"/>
        </w:rPr>
        <w:tab/>
        <w:t xml:space="preserve"> </w:t>
      </w:r>
      <w:r w:rsidRPr="008F6EF0">
        <w:rPr>
          <w:rFonts w:cs="Calibri"/>
        </w:rPr>
        <w:tab/>
        <w:t xml:space="preserve"> </w:t>
      </w:r>
      <w:r w:rsidRPr="008F6EF0">
        <w:rPr>
          <w:rFonts w:cs="Calibri"/>
        </w:rPr>
        <w:tab/>
        <w:t xml:space="preserve">Wykonawca: </w:t>
      </w:r>
    </w:p>
    <w:p w14:paraId="768B2F89" w14:textId="77777777" w:rsidR="00244D5F" w:rsidRPr="008F6EF0" w:rsidRDefault="00244D5F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sectPr w:rsidR="00244D5F" w:rsidRPr="008F6EF0" w:rsidSect="006A463F">
      <w:headerReference w:type="default" r:id="rId8"/>
      <w:headerReference w:type="first" r:id="rId9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86196" w14:textId="77777777" w:rsidR="00496BF5" w:rsidRDefault="00496BF5">
      <w:pPr>
        <w:spacing w:after="0" w:line="240" w:lineRule="auto"/>
      </w:pPr>
      <w:r>
        <w:separator/>
      </w:r>
    </w:p>
  </w:endnote>
  <w:endnote w:type="continuationSeparator" w:id="0">
    <w:p w14:paraId="717D7482" w14:textId="77777777" w:rsidR="00496BF5" w:rsidRDefault="00496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8424B" w14:textId="77777777" w:rsidR="00496BF5" w:rsidRDefault="00496BF5">
      <w:pPr>
        <w:spacing w:after="0" w:line="240" w:lineRule="auto"/>
      </w:pPr>
      <w:r>
        <w:separator/>
      </w:r>
    </w:p>
  </w:footnote>
  <w:footnote w:type="continuationSeparator" w:id="0">
    <w:p w14:paraId="79326189" w14:textId="77777777" w:rsidR="00496BF5" w:rsidRDefault="00496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1B12" w14:textId="78A78C0D" w:rsidR="00B95759" w:rsidRDefault="00B95759">
    <w:pPr>
      <w:pStyle w:val="Nagwek"/>
    </w:pPr>
    <w:r w:rsidRPr="00BB3368">
      <w:rPr>
        <w:noProof/>
      </w:rPr>
      <w:drawing>
        <wp:inline distT="0" distB="0" distL="0" distR="0" wp14:anchorId="42B8658C" wp14:editId="1414AFC3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4FFE" w14:textId="0305F938" w:rsidR="00B95759" w:rsidRDefault="00B95759">
    <w:pPr>
      <w:pStyle w:val="Nagwek"/>
    </w:pPr>
    <w:r w:rsidRPr="00337338">
      <w:rPr>
        <w:noProof/>
      </w:rPr>
      <w:drawing>
        <wp:inline distT="0" distB="0" distL="0" distR="0" wp14:anchorId="371C8134" wp14:editId="353D12C6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48F420B6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8E96851E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7E3EA2A6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20D4C952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311656">
    <w:abstractNumId w:val="2"/>
  </w:num>
  <w:num w:numId="2" w16cid:durableId="1669212205">
    <w:abstractNumId w:val="3"/>
  </w:num>
  <w:num w:numId="3" w16cid:durableId="2069264001">
    <w:abstractNumId w:val="4"/>
  </w:num>
  <w:num w:numId="4" w16cid:durableId="421531247">
    <w:abstractNumId w:val="5"/>
  </w:num>
  <w:num w:numId="5" w16cid:durableId="1192495912">
    <w:abstractNumId w:val="6"/>
  </w:num>
  <w:num w:numId="6" w16cid:durableId="505288741">
    <w:abstractNumId w:val="7"/>
  </w:num>
  <w:num w:numId="7" w16cid:durableId="1376008910">
    <w:abstractNumId w:val="8"/>
  </w:num>
  <w:num w:numId="8" w16cid:durableId="1735423951">
    <w:abstractNumId w:val="9"/>
  </w:num>
  <w:num w:numId="9" w16cid:durableId="2084788691">
    <w:abstractNumId w:val="10"/>
  </w:num>
  <w:num w:numId="10" w16cid:durableId="1298952968">
    <w:abstractNumId w:val="12"/>
  </w:num>
  <w:num w:numId="11" w16cid:durableId="1379281469">
    <w:abstractNumId w:val="16"/>
  </w:num>
  <w:num w:numId="12" w16cid:durableId="1719207675">
    <w:abstractNumId w:val="23"/>
  </w:num>
  <w:num w:numId="13" w16cid:durableId="860968883">
    <w:abstractNumId w:val="20"/>
  </w:num>
  <w:num w:numId="14" w16cid:durableId="933393192">
    <w:abstractNumId w:val="1"/>
  </w:num>
  <w:num w:numId="15" w16cid:durableId="1830292751">
    <w:abstractNumId w:val="18"/>
  </w:num>
  <w:num w:numId="16" w16cid:durableId="1149513895">
    <w:abstractNumId w:val="24"/>
  </w:num>
  <w:num w:numId="17" w16cid:durableId="1065567785">
    <w:abstractNumId w:val="25"/>
  </w:num>
  <w:num w:numId="18" w16cid:durableId="1772965968">
    <w:abstractNumId w:val="14"/>
  </w:num>
  <w:num w:numId="19" w16cid:durableId="2055889956">
    <w:abstractNumId w:val="13"/>
  </w:num>
  <w:num w:numId="20" w16cid:durableId="832572821">
    <w:abstractNumId w:val="26"/>
  </w:num>
  <w:num w:numId="21" w16cid:durableId="1095252887">
    <w:abstractNumId w:val="21"/>
  </w:num>
  <w:num w:numId="22" w16cid:durableId="1517116170">
    <w:abstractNumId w:val="17"/>
  </w:num>
  <w:num w:numId="23" w16cid:durableId="911622657">
    <w:abstractNumId w:val="19"/>
  </w:num>
  <w:num w:numId="24" w16cid:durableId="2048136727">
    <w:abstractNumId w:val="15"/>
  </w:num>
  <w:num w:numId="25" w16cid:durableId="1078744454">
    <w:abstractNumId w:val="27"/>
  </w:num>
  <w:num w:numId="26" w16cid:durableId="1617440357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0E35"/>
    <w:rsid w:val="00042697"/>
    <w:rsid w:val="00042812"/>
    <w:rsid w:val="00046126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87830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17B2C"/>
    <w:rsid w:val="00120F32"/>
    <w:rsid w:val="00123DCF"/>
    <w:rsid w:val="00124B6E"/>
    <w:rsid w:val="00132A27"/>
    <w:rsid w:val="00134072"/>
    <w:rsid w:val="001340F7"/>
    <w:rsid w:val="00160A50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2052B2"/>
    <w:rsid w:val="00205D0B"/>
    <w:rsid w:val="002214A0"/>
    <w:rsid w:val="00223378"/>
    <w:rsid w:val="002256EB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2875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20E2"/>
    <w:rsid w:val="00403C04"/>
    <w:rsid w:val="00414793"/>
    <w:rsid w:val="00421EB9"/>
    <w:rsid w:val="004362E2"/>
    <w:rsid w:val="00440724"/>
    <w:rsid w:val="004416A7"/>
    <w:rsid w:val="00443461"/>
    <w:rsid w:val="004437DC"/>
    <w:rsid w:val="004512A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6BF5"/>
    <w:rsid w:val="004B1A71"/>
    <w:rsid w:val="004B2882"/>
    <w:rsid w:val="004B2B02"/>
    <w:rsid w:val="004B36A7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27CF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4F5E"/>
    <w:rsid w:val="005F5708"/>
    <w:rsid w:val="005F5BCC"/>
    <w:rsid w:val="00603604"/>
    <w:rsid w:val="0060621C"/>
    <w:rsid w:val="00610D3A"/>
    <w:rsid w:val="00640A9F"/>
    <w:rsid w:val="00642E22"/>
    <w:rsid w:val="00645830"/>
    <w:rsid w:val="00646719"/>
    <w:rsid w:val="00646DDD"/>
    <w:rsid w:val="00650179"/>
    <w:rsid w:val="006519E1"/>
    <w:rsid w:val="00653AC0"/>
    <w:rsid w:val="00655D4B"/>
    <w:rsid w:val="006600CC"/>
    <w:rsid w:val="00663589"/>
    <w:rsid w:val="00663DFF"/>
    <w:rsid w:val="006642B5"/>
    <w:rsid w:val="00664BC4"/>
    <w:rsid w:val="0066677F"/>
    <w:rsid w:val="00672D23"/>
    <w:rsid w:val="00673AA3"/>
    <w:rsid w:val="00683714"/>
    <w:rsid w:val="00684F8A"/>
    <w:rsid w:val="006935B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C2F54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17D"/>
    <w:rsid w:val="007031D2"/>
    <w:rsid w:val="0070459F"/>
    <w:rsid w:val="0071098B"/>
    <w:rsid w:val="007136F6"/>
    <w:rsid w:val="007155DE"/>
    <w:rsid w:val="0071660C"/>
    <w:rsid w:val="007201C8"/>
    <w:rsid w:val="007347F3"/>
    <w:rsid w:val="007453B9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D51CC"/>
    <w:rsid w:val="007E17F4"/>
    <w:rsid w:val="007E2A35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3873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8F6EF0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1ECA"/>
    <w:rsid w:val="0097437C"/>
    <w:rsid w:val="009757BB"/>
    <w:rsid w:val="009777A2"/>
    <w:rsid w:val="00982C7E"/>
    <w:rsid w:val="00984A52"/>
    <w:rsid w:val="00990586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2F07"/>
    <w:rsid w:val="009B52AD"/>
    <w:rsid w:val="009C206F"/>
    <w:rsid w:val="009C2DBA"/>
    <w:rsid w:val="009C4211"/>
    <w:rsid w:val="009D218F"/>
    <w:rsid w:val="009D5C6D"/>
    <w:rsid w:val="009D5D05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480A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9000E"/>
    <w:rsid w:val="00A92F3B"/>
    <w:rsid w:val="00A9433F"/>
    <w:rsid w:val="00A944CF"/>
    <w:rsid w:val="00A97024"/>
    <w:rsid w:val="00A97681"/>
    <w:rsid w:val="00AA0439"/>
    <w:rsid w:val="00AA24EE"/>
    <w:rsid w:val="00AA3086"/>
    <w:rsid w:val="00AB3ADD"/>
    <w:rsid w:val="00AB4BC8"/>
    <w:rsid w:val="00AB64EB"/>
    <w:rsid w:val="00AB661B"/>
    <w:rsid w:val="00AC4053"/>
    <w:rsid w:val="00AC67EA"/>
    <w:rsid w:val="00AD1D20"/>
    <w:rsid w:val="00AE4533"/>
    <w:rsid w:val="00AF132F"/>
    <w:rsid w:val="00AF28B8"/>
    <w:rsid w:val="00AF593B"/>
    <w:rsid w:val="00B02EEF"/>
    <w:rsid w:val="00B046F7"/>
    <w:rsid w:val="00B114F3"/>
    <w:rsid w:val="00B1725E"/>
    <w:rsid w:val="00B17CB1"/>
    <w:rsid w:val="00B22476"/>
    <w:rsid w:val="00B271F2"/>
    <w:rsid w:val="00B41DDB"/>
    <w:rsid w:val="00B469E4"/>
    <w:rsid w:val="00B50D46"/>
    <w:rsid w:val="00B53C6A"/>
    <w:rsid w:val="00B55FAD"/>
    <w:rsid w:val="00B66A1D"/>
    <w:rsid w:val="00B67BED"/>
    <w:rsid w:val="00B82D7F"/>
    <w:rsid w:val="00B83E9C"/>
    <w:rsid w:val="00B85986"/>
    <w:rsid w:val="00B90169"/>
    <w:rsid w:val="00B921F7"/>
    <w:rsid w:val="00B95759"/>
    <w:rsid w:val="00B9586D"/>
    <w:rsid w:val="00BA2445"/>
    <w:rsid w:val="00BA2BDF"/>
    <w:rsid w:val="00BC0649"/>
    <w:rsid w:val="00BC2685"/>
    <w:rsid w:val="00BD284F"/>
    <w:rsid w:val="00BD534E"/>
    <w:rsid w:val="00BE6BFD"/>
    <w:rsid w:val="00BE72F1"/>
    <w:rsid w:val="00BF3610"/>
    <w:rsid w:val="00BF5A0D"/>
    <w:rsid w:val="00C0137C"/>
    <w:rsid w:val="00C067EF"/>
    <w:rsid w:val="00C109C1"/>
    <w:rsid w:val="00C1100F"/>
    <w:rsid w:val="00C14EAE"/>
    <w:rsid w:val="00C15204"/>
    <w:rsid w:val="00C20FAE"/>
    <w:rsid w:val="00C22B42"/>
    <w:rsid w:val="00C348B0"/>
    <w:rsid w:val="00C3760C"/>
    <w:rsid w:val="00C4581C"/>
    <w:rsid w:val="00C53B37"/>
    <w:rsid w:val="00C544C5"/>
    <w:rsid w:val="00C54A58"/>
    <w:rsid w:val="00C57766"/>
    <w:rsid w:val="00C66789"/>
    <w:rsid w:val="00C75DF6"/>
    <w:rsid w:val="00C77D74"/>
    <w:rsid w:val="00C85063"/>
    <w:rsid w:val="00C87050"/>
    <w:rsid w:val="00C90781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30859"/>
    <w:rsid w:val="00D3139B"/>
    <w:rsid w:val="00D33241"/>
    <w:rsid w:val="00D353AF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716F"/>
    <w:rsid w:val="00DE7E7B"/>
    <w:rsid w:val="00DF02C0"/>
    <w:rsid w:val="00DF2CD6"/>
    <w:rsid w:val="00DF39FA"/>
    <w:rsid w:val="00E06699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6CB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3D40"/>
    <w:rsid w:val="00EC4D61"/>
    <w:rsid w:val="00EC79AD"/>
    <w:rsid w:val="00ED093A"/>
    <w:rsid w:val="00ED23FD"/>
    <w:rsid w:val="00ED4F4C"/>
    <w:rsid w:val="00ED7B0C"/>
    <w:rsid w:val="00EE1F22"/>
    <w:rsid w:val="00EF0D4D"/>
    <w:rsid w:val="00EF3D2E"/>
    <w:rsid w:val="00EF6194"/>
    <w:rsid w:val="00F04611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69E0"/>
    <w:rsid w:val="00F80116"/>
    <w:rsid w:val="00F84A1D"/>
    <w:rsid w:val="00F91083"/>
    <w:rsid w:val="00F95CC4"/>
    <w:rsid w:val="00F975BF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E7E67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67282E27-98E7-4ED5-9CFE-1A06ED2F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79580-6537-490F-8E90-47A0A033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65</cp:revision>
  <cp:lastPrinted>2021-03-05T13:00:00Z</cp:lastPrinted>
  <dcterms:created xsi:type="dcterms:W3CDTF">2025-03-14T09:29:00Z</dcterms:created>
  <dcterms:modified xsi:type="dcterms:W3CDTF">2026-03-04T06:16:00Z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